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C0528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ALLEGATO 2</w:t>
      </w:r>
    </w:p>
    <w:p w14:paraId="438EA82C" w14:textId="77777777" w:rsidR="00D53D64" w:rsidRPr="00D53D64" w:rsidRDefault="00D53D64" w:rsidP="000F3E39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Al Dirigente Scolastico</w:t>
      </w:r>
    </w:p>
    <w:p w14:paraId="6AB05A30" w14:textId="77777777" w:rsidR="000F3E39" w:rsidRDefault="00D53D64" w:rsidP="000F3E39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dell’Istituto</w:t>
      </w:r>
      <w:r w:rsidR="000F3E39">
        <w:rPr>
          <w:rFonts w:ascii="Arial" w:eastAsia="Times New Roman" w:hAnsi="Arial" w:cs="Arial"/>
          <w:b/>
          <w:lang w:val="it-IT" w:eastAsia="it-IT"/>
        </w:rPr>
        <w:t xml:space="preserve"> </w:t>
      </w:r>
    </w:p>
    <w:p w14:paraId="52D67540" w14:textId="0A80DFF9" w:rsidR="00D53D64" w:rsidRPr="00D53D64" w:rsidRDefault="000F3E39" w:rsidP="000F3E39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>I.I.S MICHELE BUNIVA</w:t>
      </w:r>
    </w:p>
    <w:p w14:paraId="74D0BF35" w14:textId="651731D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bookmarkStart w:id="0" w:name="_Hlk21701365"/>
      <w:r w:rsidRPr="00D53D6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Codice CIG: </w:t>
      </w:r>
      <w:r w:rsidR="00345421">
        <w:rPr>
          <w:rFonts w:ascii="Arial" w:hAnsi="Arial" w:cs="Arial"/>
          <w:b/>
          <w:lang w:val="it-IT" w:eastAsia="it-IT"/>
        </w:rPr>
        <w:t>9927512A0F</w:t>
      </w:r>
    </w:p>
    <w:bookmarkEnd w:id="0"/>
    <w:p w14:paraId="0744585B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/>
          <w:lang w:val="it-IT" w:eastAsia="it-IT"/>
        </w:rPr>
      </w:pPr>
    </w:p>
    <w:p w14:paraId="63FE5786" w14:textId="4F8E70B0" w:rsidR="00D53D64" w:rsidRPr="00D53D64" w:rsidRDefault="00D53D64" w:rsidP="00B06548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Oggetto: Documentazione amministrativa e istanza di partecipazione alla gara per la</w:t>
      </w:r>
    </w:p>
    <w:p w14:paraId="2F709FEC" w14:textId="7BA83A7A" w:rsidR="00D53D64" w:rsidRPr="00D53D64" w:rsidRDefault="00D53D64" w:rsidP="00B0654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CONCESSIONE SERVIZIO DI SOMMINISTRAZIONE DI BEVANDE E GENERI DI</w:t>
      </w:r>
    </w:p>
    <w:p w14:paraId="7AD0AFA3" w14:textId="423E502B" w:rsidR="00B06548" w:rsidRDefault="00B06548" w:rsidP="00B06548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 xml:space="preserve">     </w:t>
      </w:r>
      <w:r w:rsidR="00D53D64" w:rsidRPr="00D53D64">
        <w:rPr>
          <w:rFonts w:ascii="Arial" w:eastAsia="Times New Roman" w:hAnsi="Arial" w:cs="Arial"/>
          <w:b/>
          <w:lang w:val="it-IT" w:eastAsia="it-IT"/>
        </w:rPr>
        <w:t>CONFORTO MEDIANTE DISTRIBUTORI AUTOMATICI PRESSO</w:t>
      </w:r>
      <w:r w:rsidR="000F3E39">
        <w:rPr>
          <w:rFonts w:ascii="Arial" w:eastAsia="Times New Roman" w:hAnsi="Arial" w:cs="Arial"/>
          <w:b/>
          <w:lang w:val="it-IT" w:eastAsia="it-IT"/>
        </w:rPr>
        <w:t xml:space="preserve"> L’ISTITUTO</w:t>
      </w:r>
    </w:p>
    <w:p w14:paraId="41D029D1" w14:textId="1FB75386" w:rsidR="000F3E39" w:rsidRDefault="00B06548" w:rsidP="00B06548">
      <w:pPr>
        <w:spacing w:after="0" w:line="240" w:lineRule="auto"/>
        <w:ind w:left="720" w:firstLine="720"/>
        <w:jc w:val="center"/>
        <w:rPr>
          <w:rFonts w:ascii="Arial" w:eastAsia="Times New Roman" w:hAnsi="Arial" w:cs="Arial"/>
          <w:b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>I.I.S</w:t>
      </w:r>
      <w:bookmarkStart w:id="1" w:name="_GoBack"/>
      <w:bookmarkEnd w:id="1"/>
      <w:r>
        <w:rPr>
          <w:rFonts w:ascii="Arial" w:eastAsia="Times New Roman" w:hAnsi="Arial" w:cs="Arial"/>
          <w:b/>
          <w:lang w:val="it-IT" w:eastAsia="it-IT"/>
        </w:rPr>
        <w:t xml:space="preserve"> MICHELE BUNIVA</w:t>
      </w:r>
    </w:p>
    <w:p w14:paraId="0CEA350E" w14:textId="77777777" w:rsidR="000F3E39" w:rsidRPr="000F3E39" w:rsidRDefault="000F3E39" w:rsidP="00B06548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SEDE</w:t>
      </w:r>
      <w:r w:rsidRPr="000F3E39">
        <w:rPr>
          <w:rFonts w:ascii="Arial" w:eastAsia="Times New Roman" w:hAnsi="Arial" w:cs="Arial"/>
          <w:lang w:val="it-IT" w:eastAsia="it-IT"/>
        </w:rPr>
        <w:t xml:space="preserve"> </w:t>
      </w:r>
      <w:r w:rsidRPr="000F3E39">
        <w:rPr>
          <w:rFonts w:ascii="Arial" w:eastAsia="Times New Roman" w:hAnsi="Arial" w:cs="Arial"/>
          <w:b/>
          <w:lang w:val="it-IT" w:eastAsia="it-IT"/>
        </w:rPr>
        <w:t>(Sede Centrale): VIA DEI ROCHIS, 25 10064 PINEROLO</w:t>
      </w:r>
    </w:p>
    <w:p w14:paraId="100206AC" w14:textId="77777777" w:rsidR="000F3E39" w:rsidRPr="000F3E39" w:rsidRDefault="000F3E39" w:rsidP="00B06548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1: VIA DEI ROCHIS, 16 10064 PINEROLO</w:t>
      </w:r>
    </w:p>
    <w:p w14:paraId="38C6AAE2" w14:textId="3CDCA905" w:rsidR="000F3E39" w:rsidRPr="000F3E39" w:rsidRDefault="000F3E39" w:rsidP="00B06548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2:</w:t>
      </w:r>
      <w:r w:rsidRPr="000F3E39">
        <w:rPr>
          <w:rFonts w:ascii="Arial" w:eastAsia="Times New Roman" w:hAnsi="Arial" w:cs="Arial"/>
          <w:lang w:val="it-IT" w:eastAsia="it-IT"/>
        </w:rPr>
        <w:t xml:space="preserve"> </w:t>
      </w:r>
      <w:r w:rsidRPr="000F3E39">
        <w:rPr>
          <w:rFonts w:ascii="Arial" w:eastAsia="Times New Roman" w:hAnsi="Arial" w:cs="Arial"/>
          <w:b/>
          <w:lang w:val="it-IT" w:eastAsia="it-IT"/>
        </w:rPr>
        <w:t>VIA DEI ROCHIS, 1</w:t>
      </w:r>
      <w:r w:rsidR="00345421">
        <w:rPr>
          <w:rFonts w:ascii="Arial" w:eastAsia="Times New Roman" w:hAnsi="Arial" w:cs="Arial"/>
          <w:b/>
          <w:lang w:val="it-IT" w:eastAsia="it-IT"/>
        </w:rPr>
        <w:t>2</w:t>
      </w:r>
      <w:r w:rsidRPr="000F3E39">
        <w:rPr>
          <w:rFonts w:ascii="Arial" w:eastAsia="Times New Roman" w:hAnsi="Arial" w:cs="Arial"/>
          <w:b/>
          <w:lang w:val="it-IT" w:eastAsia="it-IT"/>
        </w:rPr>
        <w:t xml:space="preserve"> 10064 PINEROLO</w:t>
      </w:r>
    </w:p>
    <w:p w14:paraId="389674FF" w14:textId="664C1584" w:rsidR="000F3E39" w:rsidRPr="000F3E39" w:rsidRDefault="000F3E39" w:rsidP="00B06548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3: VIA CESARE BATTISTI, 10 PINEROLO</w:t>
      </w:r>
    </w:p>
    <w:p w14:paraId="6FAAF79D" w14:textId="77777777" w:rsidR="000F3E39" w:rsidRDefault="000F3E39" w:rsidP="000F3E3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val="it-IT" w:eastAsia="it-IT"/>
        </w:rPr>
      </w:pPr>
    </w:p>
    <w:p w14:paraId="4B84A29C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/>
          <w:lang w:val="it-IT" w:eastAsia="it-IT"/>
        </w:rPr>
      </w:pPr>
    </w:p>
    <w:p w14:paraId="3A5F1629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Il/La sottoscritto/a ______________________________ nato/a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a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__________________________</w:t>
      </w:r>
    </w:p>
    <w:p w14:paraId="6CE1F46A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Prov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>. ___________ il _____________________ in qualità di titolare/legale rappresentante della Ditta __________________________________________________________________________</w:t>
      </w:r>
    </w:p>
    <w:p w14:paraId="336A7853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con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sede legale in ___________________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Prov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>.______ Via _________________________n°___</w:t>
      </w:r>
    </w:p>
    <w:p w14:paraId="1696DEB3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Partita I.V.A. ____________________________________________________________________</w:t>
      </w:r>
    </w:p>
    <w:p w14:paraId="34EA24A3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Codice Fiscale __________________________________________________________________</w:t>
      </w:r>
    </w:p>
    <w:p w14:paraId="158C501E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Telefono _______________________________ - Cell. __________________________________</w:t>
      </w:r>
    </w:p>
    <w:p w14:paraId="42EA4CA4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E-mail _________________________________________________________________________</w:t>
      </w:r>
    </w:p>
    <w:p w14:paraId="318AFCD5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P.E.C. _________________________________________________________________________</w:t>
      </w:r>
    </w:p>
    <w:p w14:paraId="400F66B3" w14:textId="6B966220" w:rsidR="00666E1B" w:rsidRDefault="00D53D64" w:rsidP="00666E1B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Presenta la propria istanza di partecipazione alla gara per la </w:t>
      </w:r>
      <w:bookmarkStart w:id="2" w:name="_Hlk21701268"/>
      <w:r w:rsidRPr="00D53D64">
        <w:rPr>
          <w:rFonts w:ascii="Arial" w:eastAsia="Times New Roman" w:hAnsi="Arial" w:cs="Arial"/>
          <w:b/>
          <w:lang w:val="it-IT" w:eastAsia="it-IT"/>
        </w:rPr>
        <w:t xml:space="preserve">CONCESSIONE SERVIZIO DI SOMMINISTRAZIONE DI BEVANDE E GENERI DI CONFORTO MEDIANTE DISTRIBUTORI AUTOMATICI PRESSO </w:t>
      </w:r>
      <w:r w:rsidR="00666E1B">
        <w:rPr>
          <w:rFonts w:ascii="Arial" w:eastAsia="Times New Roman" w:hAnsi="Arial" w:cs="Arial"/>
          <w:b/>
          <w:lang w:val="it-IT" w:eastAsia="it-IT"/>
        </w:rPr>
        <w:t>L’ISTITUTO</w:t>
      </w:r>
      <w:r w:rsidR="00B06548">
        <w:rPr>
          <w:rFonts w:ascii="Arial" w:eastAsia="Times New Roman" w:hAnsi="Arial" w:cs="Arial"/>
          <w:b/>
          <w:lang w:val="it-IT" w:eastAsia="it-IT"/>
        </w:rPr>
        <w:t xml:space="preserve"> I.I.S. MICHELE BUNIVA</w:t>
      </w:r>
    </w:p>
    <w:p w14:paraId="29E3C56F" w14:textId="77777777" w:rsidR="00666E1B" w:rsidRPr="000F3E39" w:rsidRDefault="00666E1B" w:rsidP="00666E1B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SEDE</w:t>
      </w:r>
      <w:r w:rsidRPr="000F3E39">
        <w:rPr>
          <w:rFonts w:ascii="Arial" w:eastAsia="Times New Roman" w:hAnsi="Arial" w:cs="Arial"/>
          <w:lang w:val="it-IT" w:eastAsia="it-IT"/>
        </w:rPr>
        <w:t xml:space="preserve"> </w:t>
      </w:r>
      <w:r w:rsidRPr="000F3E39">
        <w:rPr>
          <w:rFonts w:ascii="Arial" w:eastAsia="Times New Roman" w:hAnsi="Arial" w:cs="Arial"/>
          <w:b/>
          <w:lang w:val="it-IT" w:eastAsia="it-IT"/>
        </w:rPr>
        <w:t>(Sede Centrale): VIA DEI ROCHIS, 25 10064 PINEROLO</w:t>
      </w:r>
    </w:p>
    <w:p w14:paraId="2219F616" w14:textId="77777777" w:rsidR="00666E1B" w:rsidRPr="000F3E39" w:rsidRDefault="00666E1B" w:rsidP="00666E1B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1: VIA DEI ROCHIS, 16 10064 PINEROLO</w:t>
      </w:r>
    </w:p>
    <w:p w14:paraId="59027DC3" w14:textId="3CBE259C" w:rsidR="00666E1B" w:rsidRPr="000F3E39" w:rsidRDefault="00666E1B" w:rsidP="00666E1B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>BUNIVA 2:</w:t>
      </w:r>
      <w:r w:rsidRPr="000F3E39">
        <w:rPr>
          <w:rFonts w:ascii="Arial" w:eastAsia="Times New Roman" w:hAnsi="Arial" w:cs="Arial"/>
          <w:lang w:val="it-IT" w:eastAsia="it-IT"/>
        </w:rPr>
        <w:t xml:space="preserve"> </w:t>
      </w:r>
      <w:r w:rsidRPr="000F3E39">
        <w:rPr>
          <w:rFonts w:ascii="Arial" w:eastAsia="Times New Roman" w:hAnsi="Arial" w:cs="Arial"/>
          <w:b/>
          <w:lang w:val="it-IT" w:eastAsia="it-IT"/>
        </w:rPr>
        <w:t>VIA DEI ROCHIS, 1</w:t>
      </w:r>
      <w:r w:rsidR="00345421">
        <w:rPr>
          <w:rFonts w:ascii="Arial" w:eastAsia="Times New Roman" w:hAnsi="Arial" w:cs="Arial"/>
          <w:b/>
          <w:lang w:val="it-IT" w:eastAsia="it-IT"/>
        </w:rPr>
        <w:t>2</w:t>
      </w:r>
      <w:r w:rsidRPr="000F3E39">
        <w:rPr>
          <w:rFonts w:ascii="Arial" w:eastAsia="Times New Roman" w:hAnsi="Arial" w:cs="Arial"/>
          <w:b/>
          <w:lang w:val="it-IT" w:eastAsia="it-IT"/>
        </w:rPr>
        <w:t xml:space="preserve"> 10064 PINEROLO</w:t>
      </w:r>
    </w:p>
    <w:p w14:paraId="4F9F7E87" w14:textId="77777777" w:rsidR="00666E1B" w:rsidRPr="000F3E39" w:rsidRDefault="00666E1B" w:rsidP="00666E1B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lang w:val="it-IT" w:eastAsia="it-IT"/>
        </w:rPr>
      </w:pPr>
      <w:r w:rsidRPr="000F3E39">
        <w:rPr>
          <w:rFonts w:ascii="Arial" w:eastAsia="Times New Roman" w:hAnsi="Arial" w:cs="Arial"/>
          <w:b/>
          <w:lang w:val="it-IT" w:eastAsia="it-IT"/>
        </w:rPr>
        <w:t xml:space="preserve">BUNIVA 3: VIA CESARE BATTISTI, 10 PINEROLO </w:t>
      </w:r>
    </w:p>
    <w:bookmarkEnd w:id="2"/>
    <w:p w14:paraId="0A5C60A1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Autorizza il trattamento dei dati personali ai sensi del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D.Lgs.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</w:t>
      </w: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n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° 196/2003 </w:t>
      </w:r>
      <w:r w:rsidRPr="00D53D64">
        <w:rPr>
          <w:rFonts w:ascii="Arial" w:eastAsia="Times New Roman" w:hAnsi="Arial" w:cs="Arial"/>
          <w:lang w:val="it-IT" w:eastAsia="it-IT"/>
        </w:rPr>
        <w:t xml:space="preserve">così come modificato dal </w:t>
      </w:r>
      <w:proofErr w:type="spellStart"/>
      <w:r w:rsidRPr="00D53D64">
        <w:rPr>
          <w:rFonts w:ascii="Arial" w:eastAsia="Times New Roman" w:hAnsi="Arial" w:cs="Arial"/>
          <w:lang w:val="it-IT" w:eastAsia="it-IT"/>
        </w:rPr>
        <w:t>D.Lgs</w:t>
      </w:r>
      <w:proofErr w:type="spellEnd"/>
      <w:r w:rsidRPr="00D53D64">
        <w:rPr>
          <w:rFonts w:ascii="Arial" w:eastAsia="Times New Roman" w:hAnsi="Arial" w:cs="Arial"/>
          <w:lang w:val="it-IT" w:eastAsia="it-IT"/>
        </w:rPr>
        <w:t xml:space="preserve"> 101/2018 in attuazione del Reg. UE 679/2016 </w:t>
      </w:r>
      <w:r w:rsidRPr="00D53D64">
        <w:rPr>
          <w:rFonts w:ascii="Arial" w:eastAsia="Times New Roman" w:hAnsi="Arial" w:cs="Arial"/>
          <w:bCs/>
          <w:lang w:val="it-IT" w:eastAsia="it-IT"/>
        </w:rPr>
        <w:t>e dichiara di essere informato, ai sensi della vigente normativa in materia di protezione dei dati personali, che i dati personali raccolti saranno trattati, anche con strumenti informatici, esclusivamente nell’ambito del procedimento per il quale la presente dichiarazione viene resa.</w:t>
      </w:r>
    </w:p>
    <w:p w14:paraId="14F3B611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649C58C7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Presenta la seguente DICHIARAZIONE SOSTITUTIVA DI CERTIFICAZIONE (art. 46 D.P.R. n° 445/2000), consapevole delle sanzioni penali, nel caso di dichiarazioni non veritiere, di formazione o uso di atti falsi, richiamate dall’art. 76 del D.P.R. n° 445/2000, </w:t>
      </w:r>
    </w:p>
    <w:p w14:paraId="5D06C9BF" w14:textId="77777777" w:rsidR="00D53D64" w:rsidRPr="00D53D64" w:rsidRDefault="00D53D64" w:rsidP="00D53D64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DICHIARA</w:t>
      </w:r>
    </w:p>
    <w:p w14:paraId="68767D1A" w14:textId="77777777" w:rsid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l’iscrizione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nel Registro delle Imprese presso la competente CCIAA per l’attività di: installazione di apparecchi automatici per la somministrazione di bevande indicando il numero di codice attività e l’elenco dei legali rappresentanti con relativa qualifica (riportare: cognome, nome, data di nascita, luogo di nascita, residenza);</w:t>
      </w:r>
    </w:p>
    <w:p w14:paraId="64EB41C6" w14:textId="77777777" w:rsidR="00666E1B" w:rsidRPr="00D53D64" w:rsidRDefault="00666E1B" w:rsidP="00666E1B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24AA2AAF" w14:textId="77777777" w:rsidR="00D53D64" w:rsidRPr="00D53D64" w:rsidRDefault="00D53D64" w:rsidP="00D53D64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lastRenderedPageBreak/>
        <w:t>Iscritto alla C.C.I.A.A. di __________________ al n. ______________ in data _______________ alla seguente categoria _______________________________________________, con oggetto: _____________________________________________________________________________</w:t>
      </w:r>
    </w:p>
    <w:p w14:paraId="2F34460E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(</w:t>
      </w: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eventualmente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>) in quanto cooperativa o consorzio di cooperative, di essere regolarmente iscritto nel registro prefettizio/schedario generale della cooperazione di ____________________;</w:t>
      </w:r>
    </w:p>
    <w:p w14:paraId="03704FB2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l’inesistenza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delle cause di esclusione di cui all’art. 80 del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D.lgs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50/2016, espressamente riferite all’impresa e a tutti i legali rappresentanti;</w:t>
      </w:r>
    </w:p>
    <w:p w14:paraId="06AE1385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l’essere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in regola con tutte le disposizioni previste dalla normativa di settore;</w:t>
      </w:r>
    </w:p>
    <w:p w14:paraId="5F2F7D1A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l’essere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a conoscenza di quanto disposto: dal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D.Lgs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81/2008 (attuazione delle Direttive CEE riguardanti il miglioramento della sicurezza e della salute dei lavoratori sul luogo di lavoro); dal D.P.R. 547/55 in materia di protezione antinfortunistica; dal D.P.R. N. 303/56 (norme generali igiene del lavoro) ed essere in regola con le norme ivi richiamate, comprese quelle relative alla nomina del medico competente;</w:t>
      </w:r>
    </w:p>
    <w:p w14:paraId="3BDF3998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l’installazione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di apparecchiature rispondenti ai requisiti previsti dall’art. 32 D.P.R. 327/80 e conformi al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D.Lgs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81/2008;</w:t>
      </w:r>
    </w:p>
    <w:p w14:paraId="7DB14C50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l’obbligo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>, nei confronti di tutto il personale che utilizza, all’osservanza delle leggi sul lavoro, sulla previdenza sociale nonché alle vigenti disposizioni in materia di sicurezza e prevenzione dei rischi nei confronti dei propri dipendenti.</w:t>
      </w:r>
    </w:p>
    <w:p w14:paraId="15C99FF0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la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disponibilità, in caso di aggiudicazione, a dare inizio all’esecuzione del servizio anche in pendenza della stipulazione del contratto;</w:t>
      </w:r>
    </w:p>
    <w:p w14:paraId="73096BDD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l’impegno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a collaborare con il Responsabile dell’esecuzione del contratto al fine di agevolare l’esecuzione dei servizi sulla base del programma contrattuale;</w:t>
      </w:r>
    </w:p>
    <w:p w14:paraId="4B7BE788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l’impegno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a collaborare con il RSPP interno per la stesura e predisposizione del DUVRI (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D.Lgs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81/2008);</w:t>
      </w:r>
    </w:p>
    <w:p w14:paraId="6B6E3C1F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il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possesso o l’impegno a costituire, una polizza assicurativa di responsabilità civile e l’impegno a fornire all’Istituto prova di possedere detta polizza;</w:t>
      </w:r>
    </w:p>
    <w:p w14:paraId="7F056ACB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il medesimo e la Ditta da lui rappresentata non sono mai incorsi in provvedimenti che comportano l’incapacità a contrattare con la Pubblica Amministrazione;</w:t>
      </w:r>
    </w:p>
    <w:p w14:paraId="0DDEDF91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avere riportato condanne penali e di non avere procedimenti penali pendenti;</w:t>
      </w:r>
    </w:p>
    <w:p w14:paraId="3A336DDB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nulla risulta a proprio carico nel casellario giudiziale generale alla Procura della Repubblica presso il Tribunale di _______________________;</w:t>
      </w:r>
    </w:p>
    <w:p w14:paraId="620A3C87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essere in stato di fallimento, di liquidazione ovvero di non avere in corso procedimenti per la dichiarazione di una di tali situazioni;</w:t>
      </w:r>
    </w:p>
    <w:p w14:paraId="3DC0FC4E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aver subito condanne con sentenze passate in giudicato, per qualsiasi reato che incida sulla propria moralità professionale, o per delitti finanziari;</w:t>
      </w:r>
    </w:p>
    <w:p w14:paraId="2F9C2071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essere stato sottoposto a misura di prevenzione e di non essere a conoscenza della esistenza a proprio carico e dei propri conviventi di procedimenti in corso per l’applicazione delle misure di prevenzione di cui alla Legge 575/1965 come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succ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>. integrata e modificata, né di cause ostative all’iscrizione negli albi di appaltatori o fornitori pubblici;</w:t>
      </w:r>
    </w:p>
    <w:p w14:paraId="13955C4E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essere a conoscenza che nei confronti della ditta/consorzio/società ______________________________ di cui il sottoscritto è il legale rappresentante dal ________________ sussista alcun provvedimento giudiziario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interdittivo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disposto ai sensi della Legge 575/1965 come successivamente integrata e modificata e che conseguentemente non sussistono cause di divieto, decadenza o sospensione di cui alla Legge 575/1965 come successivamente integrata e modificata;</w:t>
      </w:r>
    </w:p>
    <w:p w14:paraId="6402DA3A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accettare senza condizione o riserva alcuna, tutte le norme e disposizioni contenute nell’avviso;</w:t>
      </w:r>
    </w:p>
    <w:p w14:paraId="5C7ABE42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lastRenderedPageBreak/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applicare a favore dei lavoratori dipendenti condizioni giuridiche retributive non inferiori a quelle risultanti dai Contratti di lavoro;</w:t>
      </w:r>
    </w:p>
    <w:p w14:paraId="6BE1C5FC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sussistono a proprio carico ed a carico dell’impresa rappresentata procedimenti in corso per l’applicazione delle misure di prevenzione di cui all’art. 3 della Legge 1423/1956 o di alcuna delle cause ostative previste dall’art. 10 della Legge 575/1965 come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succ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>. integrata e modificata;</w:t>
      </w:r>
    </w:p>
    <w:p w14:paraId="4F7556D9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nei confronti dell’impresa non è stata irrogata la sanzione amministrativa dell’interdizione all’esercizio dell’attività o del divieto di contrarre con la Pubblica Amministrazione di cui all’art. 9 comma 2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lett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. a) e c) del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D.Lgs.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</w:t>
      </w: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n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>° 231/2001;</w:t>
      </w:r>
    </w:p>
    <w:p w14:paraId="639197E0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l’impresa non si è avvalsa dei piani individuali di emersione di cui alla Legge 383/2001, ovvero che si è avvalsa dei piani individuali di emersione di cui alla Legge 383/2001 e che il periodo di emersione si è concluso;</w:t>
      </w:r>
    </w:p>
    <w:p w14:paraId="637C4C6E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agli obblighi di cui alla Legge 68/1999 in quanto pur avendo un organico compreso tra 15 e 35 dipendenti sono state effettuate nuove assunzioni al 18/1/2000 e che ha ottemperato alle disposizioni della predetta normativa;</w:t>
      </w:r>
    </w:p>
    <w:p w14:paraId="328D12EB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disporre di organico adeguato allo svolgimento delle prestazioni richieste;</w:t>
      </w:r>
    </w:p>
    <w:p w14:paraId="691B9DFB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si trova in alcuna delle posizioni o condizioni ostative previste dalla vigente legislazione in materia di lotta alla delinquenza di tipo mafioso;</w:t>
      </w:r>
    </w:p>
    <w:p w14:paraId="63889381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trovarsi in situazioni di controllo o di collegamento (formale e/o sostanziale) con altri concorrenti e che non si è accordato e non si accorderà con altri partecipanti alla selezione;</w:t>
      </w:r>
    </w:p>
    <w:p w14:paraId="098F963B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la propria offerta è improntata a serietà, integrità, indipendenza e segretezza;</w:t>
      </w:r>
    </w:p>
    <w:p w14:paraId="64830B28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impegnarsi a conformare i propri comportamenti ai principi di lealtà, trasparenza e correttezza;</w:t>
      </w:r>
    </w:p>
    <w:p w14:paraId="124FE071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non si è accordato e non si accorderà con altri partecipanti alla gara per limitare od eludere in alcun modo la concorrenza;</w:t>
      </w:r>
    </w:p>
    <w:p w14:paraId="1D61F98A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che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</w:t>
      </w:r>
    </w:p>
    <w:p w14:paraId="52AED63C" w14:textId="77777777" w:rsidR="00D53D64" w:rsidRPr="00D53D64" w:rsidRDefault="00D53D64" w:rsidP="00D53D64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obbligarsi espressamente a collaborare con le Autorità competenti,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ecc.).</w:t>
      </w:r>
    </w:p>
    <w:p w14:paraId="185D90FE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589027E7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2D57BBA2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Si allega il documento “PASSOE” generato attraverso il sistema FVOE.</w:t>
      </w:r>
    </w:p>
    <w:p w14:paraId="19C61337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5EDBE4E5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34E8FCB5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lì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>, __________________</w:t>
      </w:r>
    </w:p>
    <w:p w14:paraId="69338B96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797EDF8B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1352C079" w14:textId="77777777" w:rsidR="00D53D64" w:rsidRPr="00D53D64" w:rsidRDefault="00D53D64" w:rsidP="00D53D64">
      <w:pPr>
        <w:spacing w:after="0" w:line="240" w:lineRule="auto"/>
        <w:ind w:left="3540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Il Dichiarante ____________________________</w:t>
      </w:r>
    </w:p>
    <w:p w14:paraId="68AEA7DD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0F6AB52F" w14:textId="77777777" w:rsidR="00D53D64" w:rsidRPr="00D53D64" w:rsidRDefault="00D53D64" w:rsidP="00D53D64">
      <w:pPr>
        <w:spacing w:after="0" w:line="240" w:lineRule="auto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br w:type="page"/>
      </w:r>
    </w:p>
    <w:p w14:paraId="0BB59522" w14:textId="77777777" w:rsidR="00D53D64" w:rsidRPr="00D53D64" w:rsidRDefault="00D53D64" w:rsidP="00D53D64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lastRenderedPageBreak/>
        <w:t>AUTOCERTIFICAZIONE SOSTITUTIVA DEL DURC / TRACCIABILITA’ FLUSSI FINANZIARI</w:t>
      </w:r>
    </w:p>
    <w:p w14:paraId="5026F0A6" w14:textId="77777777" w:rsidR="00D53D64" w:rsidRPr="00D53D64" w:rsidRDefault="00D53D64" w:rsidP="00D53D64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DICHIARAZIONE SOSTITUTIVA DELL’ATTO DI NOTORIETA’ E DI CERTIFICAZIONI</w:t>
      </w:r>
    </w:p>
    <w:p w14:paraId="00EAEC19" w14:textId="77777777" w:rsidR="00D53D64" w:rsidRPr="00D53D64" w:rsidRDefault="00D53D64" w:rsidP="00D53D64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(</w:t>
      </w:r>
      <w:proofErr w:type="gramStart"/>
      <w:r w:rsidRPr="00D53D64">
        <w:rPr>
          <w:rFonts w:ascii="Arial" w:eastAsia="Times New Roman" w:hAnsi="Arial" w:cs="Arial"/>
          <w:b/>
          <w:lang w:val="it-IT" w:eastAsia="it-IT"/>
        </w:rPr>
        <w:t>art.</w:t>
      </w:r>
      <w:proofErr w:type="gramEnd"/>
      <w:r w:rsidRPr="00D53D64">
        <w:rPr>
          <w:rFonts w:ascii="Arial" w:eastAsia="Times New Roman" w:hAnsi="Arial" w:cs="Arial"/>
          <w:b/>
          <w:lang w:val="it-IT" w:eastAsia="it-IT"/>
        </w:rPr>
        <w:t xml:space="preserve"> 46 e 47 D.P.R. n° 445 del 28/12/2000)</w:t>
      </w:r>
    </w:p>
    <w:p w14:paraId="4F701BC0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1AE57616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Il/La sottoscritto/a ______________________________ nato/a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a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 __________________________</w:t>
      </w:r>
    </w:p>
    <w:p w14:paraId="6FEFE70E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Prov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>. ___________ il _____________________ in qualità di titolare/legale rappresentante della Ditta __________________________________________________________________________</w:t>
      </w:r>
    </w:p>
    <w:p w14:paraId="618005B6" w14:textId="77777777" w:rsidR="00D53D64" w:rsidRPr="00D53D64" w:rsidRDefault="00D53D64" w:rsidP="00D53D64">
      <w:pPr>
        <w:spacing w:after="0" w:line="36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con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sede legale in ___________________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Prov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>.______ Via _________________________n°___</w:t>
      </w:r>
    </w:p>
    <w:p w14:paraId="0767FA40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consapevole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delle sanzioni penali richiamate dall’art. 76 del D.P.R. 28/12/2000 n° 445, in caso di dichiarazioni mendaci e di formazione o uso di atti falsi,</w:t>
      </w:r>
    </w:p>
    <w:p w14:paraId="3AF828A4" w14:textId="77777777" w:rsidR="00D53D64" w:rsidRPr="00D53D64" w:rsidRDefault="00D53D64" w:rsidP="00D53D64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DICHIARA</w:t>
      </w:r>
    </w:p>
    <w:p w14:paraId="5D3BE8AE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di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essere in regola con l’assolvimento degli obblighi di versamento dei contributi assicurativi stabiliti dalle vigenti disposizioni (Legge n° 266/2002);</w:t>
      </w:r>
    </w:p>
    <w:p w14:paraId="452AEB79" w14:textId="0D55FA84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seguenti dati per la richiesta del D.U.R.C.</w:t>
      </w:r>
    </w:p>
    <w:p w14:paraId="1A985C39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Codice Fiscale __________________________________________________________________</w:t>
      </w:r>
    </w:p>
    <w:p w14:paraId="6216B353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Partita I.V.A. ____________________________________________________________________</w:t>
      </w:r>
    </w:p>
    <w:p w14:paraId="1BEA4EF9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Ditta __________________________________________________________________________</w:t>
      </w:r>
    </w:p>
    <w:p w14:paraId="06E45571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Ragione Sociale: ________________________________________________________________</w:t>
      </w:r>
    </w:p>
    <w:p w14:paraId="00AE7F43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Sede legale: </w:t>
      </w:r>
      <w:r w:rsidRPr="00D53D64">
        <w:rPr>
          <w:rFonts w:ascii="Arial" w:eastAsia="Times New Roman" w:hAnsi="Arial" w:cs="Arial"/>
          <w:bCs/>
          <w:lang w:val="it-IT" w:eastAsia="it-IT"/>
        </w:rPr>
        <w:tab/>
      </w:r>
      <w:r w:rsidRPr="00D53D64">
        <w:rPr>
          <w:rFonts w:ascii="Arial" w:eastAsia="Times New Roman" w:hAnsi="Arial" w:cs="Arial"/>
          <w:bCs/>
          <w:lang w:val="it-IT" w:eastAsia="it-IT"/>
        </w:rPr>
        <w:tab/>
        <w:t>Comune _________________ Indirizzo _____________________________</w:t>
      </w:r>
    </w:p>
    <w:p w14:paraId="4154CB16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Sede operativa</w:t>
      </w:r>
      <w:r w:rsidRPr="00D53D64">
        <w:rPr>
          <w:rFonts w:ascii="Arial" w:eastAsia="Times New Roman" w:hAnsi="Arial" w:cs="Arial"/>
          <w:bCs/>
          <w:lang w:val="it-IT" w:eastAsia="it-IT"/>
        </w:rPr>
        <w:tab/>
        <w:t>Comune _________________ Indirizzo _____________________________</w:t>
      </w:r>
    </w:p>
    <w:p w14:paraId="6CFFE91A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309E7525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Tipo impresa: □ Impresa □ Lavoratore autonomo □ Edile</w:t>
      </w:r>
    </w:p>
    <w:p w14:paraId="4A00D918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1D954098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C.C.N.L. applicato: □ Commercio □ __________________________________________</w:t>
      </w:r>
    </w:p>
    <w:p w14:paraId="01DBB6A7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Dimensione aziendale: □ da 1 a 5 □ da 6 a 15 □ da 16 a 50 □ da 51 a 100 □ oltre</w:t>
      </w:r>
    </w:p>
    <w:p w14:paraId="64FAD751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I.N.A.I.L. Codice Ditta __________________ Sede Competente ___________________________</w:t>
      </w:r>
    </w:p>
    <w:p w14:paraId="0623368B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I.N.P.S. Matricola Azienda: ________________________________________________________</w:t>
      </w:r>
    </w:p>
    <w:p w14:paraId="0FF01D22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Sede competente: _______________________________________________________________</w:t>
      </w:r>
    </w:p>
    <w:p w14:paraId="099A6265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CASSA EDILE Codice Ditta _________________ Sede Competente _______________________</w:t>
      </w:r>
    </w:p>
    <w:p w14:paraId="02BD6349" w14:textId="77777777" w:rsidR="00D53D64" w:rsidRPr="00D53D64" w:rsidRDefault="00D53D64" w:rsidP="00D53D64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it-IT"/>
        </w:rPr>
      </w:pPr>
      <w:r w:rsidRPr="00D53D64">
        <w:rPr>
          <w:rFonts w:ascii="Arial" w:eastAsia="Times New Roman" w:hAnsi="Arial" w:cs="Arial"/>
          <w:b/>
          <w:lang w:val="it-IT" w:eastAsia="it-IT"/>
        </w:rPr>
        <w:t>SI OBBLIGA AD OTTEMPERARE</w:t>
      </w:r>
    </w:p>
    <w:p w14:paraId="3696898A" w14:textId="77777777" w:rsidR="00D53D64" w:rsidRPr="00D53D64" w:rsidRDefault="00D53D64" w:rsidP="00D53D64">
      <w:pPr>
        <w:numPr>
          <w:ilvl w:val="0"/>
          <w:numId w:val="1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agli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adempimenti che garantiscono la tracciabilità dei flussi finanziari. In particolare, a norma dell’art. 3 comma 7 della citata legge, così come modificato dal D.L. n° 187/2010, convertito in legge n° 217 del 2010;</w:t>
      </w:r>
    </w:p>
    <w:p w14:paraId="48273872" w14:textId="77777777" w:rsidR="00D53D64" w:rsidRPr="00D53D64" w:rsidRDefault="00D53D64" w:rsidP="00D53D64">
      <w:pPr>
        <w:numPr>
          <w:ilvl w:val="0"/>
          <w:numId w:val="1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in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caso di aggiudicazione, ad utilizzare per la fornitura del servizio un conto corrente dedicato e comunicare la persona delegata ad operare sullo stesso;</w:t>
      </w:r>
    </w:p>
    <w:p w14:paraId="23AD3892" w14:textId="77777777" w:rsidR="00D53D64" w:rsidRPr="00D53D64" w:rsidRDefault="00D53D64" w:rsidP="00D53D64">
      <w:pPr>
        <w:numPr>
          <w:ilvl w:val="0"/>
          <w:numId w:val="1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a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 xml:space="preserve"> firmare ed accettare le condizioni inserite nel “Patto di integrità”</w:t>
      </w:r>
    </w:p>
    <w:p w14:paraId="475FF3A2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47126957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Dichiara, infine, di essere informato, ai sensi e per gli effetti di cui all’art. 13 del D. </w:t>
      </w:r>
      <w:proofErr w:type="spellStart"/>
      <w:r w:rsidRPr="00D53D64">
        <w:rPr>
          <w:rFonts w:ascii="Arial" w:eastAsia="Times New Roman" w:hAnsi="Arial" w:cs="Arial"/>
          <w:bCs/>
          <w:lang w:val="it-IT" w:eastAsia="it-IT"/>
        </w:rPr>
        <w:t>Lgs</w:t>
      </w:r>
      <w:proofErr w:type="spellEnd"/>
      <w:r w:rsidRPr="00D53D64">
        <w:rPr>
          <w:rFonts w:ascii="Arial" w:eastAsia="Times New Roman" w:hAnsi="Arial" w:cs="Arial"/>
          <w:bCs/>
          <w:lang w:val="it-IT" w:eastAsia="it-IT"/>
        </w:rPr>
        <w:t xml:space="preserve">. 30/06/2003 n° 196, </w:t>
      </w:r>
      <w:r w:rsidRPr="00D53D64">
        <w:rPr>
          <w:rFonts w:ascii="Arial" w:eastAsia="Times New Roman" w:hAnsi="Arial" w:cs="Arial"/>
          <w:lang w:val="it-IT" w:eastAsia="it-IT"/>
        </w:rPr>
        <w:t xml:space="preserve">così come modificato dal </w:t>
      </w:r>
      <w:proofErr w:type="spellStart"/>
      <w:r w:rsidRPr="00D53D64">
        <w:rPr>
          <w:rFonts w:ascii="Arial" w:eastAsia="Times New Roman" w:hAnsi="Arial" w:cs="Arial"/>
          <w:lang w:val="it-IT" w:eastAsia="it-IT"/>
        </w:rPr>
        <w:t>D.Lgs</w:t>
      </w:r>
      <w:proofErr w:type="spellEnd"/>
      <w:r w:rsidRPr="00D53D64">
        <w:rPr>
          <w:rFonts w:ascii="Arial" w:eastAsia="Times New Roman" w:hAnsi="Arial" w:cs="Arial"/>
          <w:lang w:val="it-IT" w:eastAsia="it-IT"/>
        </w:rPr>
        <w:t xml:space="preserve"> 101/2018 in attuazione del Reg. UE 679/2016, </w:t>
      </w:r>
      <w:r w:rsidRPr="00D53D64">
        <w:rPr>
          <w:rFonts w:ascii="Arial" w:eastAsia="Times New Roman" w:hAnsi="Arial" w:cs="Arial"/>
          <w:bCs/>
          <w:lang w:val="it-IT" w:eastAsia="it-IT"/>
        </w:rPr>
        <w:t>che i dati personali raccolti saranno trattati, anche con strumenti informatici, esclusivamente nell’ambito del procedimento per il quale la presente dichiarazione viene resa.</w:t>
      </w:r>
    </w:p>
    <w:p w14:paraId="28600021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05F1BD72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proofErr w:type="gramStart"/>
      <w:r w:rsidRPr="00D53D64">
        <w:rPr>
          <w:rFonts w:ascii="Arial" w:eastAsia="Times New Roman" w:hAnsi="Arial" w:cs="Arial"/>
          <w:bCs/>
          <w:lang w:val="it-IT" w:eastAsia="it-IT"/>
        </w:rPr>
        <w:t>lì</w:t>
      </w:r>
      <w:proofErr w:type="gramEnd"/>
      <w:r w:rsidRPr="00D53D64">
        <w:rPr>
          <w:rFonts w:ascii="Arial" w:eastAsia="Times New Roman" w:hAnsi="Arial" w:cs="Arial"/>
          <w:bCs/>
          <w:lang w:val="it-IT" w:eastAsia="it-IT"/>
        </w:rPr>
        <w:t>, _________________</w:t>
      </w:r>
    </w:p>
    <w:p w14:paraId="0685AF53" w14:textId="77777777" w:rsidR="00D53D64" w:rsidRPr="00D53D64" w:rsidRDefault="00D53D64" w:rsidP="00666E1B">
      <w:pPr>
        <w:spacing w:after="0" w:line="240" w:lineRule="auto"/>
        <w:jc w:val="right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 xml:space="preserve">       Il Dichiarante</w:t>
      </w:r>
    </w:p>
    <w:p w14:paraId="51A3AFCF" w14:textId="77777777" w:rsidR="00D53D64" w:rsidRPr="00D53D64" w:rsidRDefault="00D53D64" w:rsidP="00D53D64">
      <w:pPr>
        <w:spacing w:after="0" w:line="240" w:lineRule="auto"/>
        <w:ind w:left="5664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______________________________</w:t>
      </w:r>
    </w:p>
    <w:p w14:paraId="0F9C7BEF" w14:textId="77777777" w:rsidR="00D53D64" w:rsidRPr="00D53D64" w:rsidRDefault="00D53D64" w:rsidP="00D53D64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</w:p>
    <w:p w14:paraId="58EFA785" w14:textId="5EBCB008" w:rsidR="008F4A4B" w:rsidRPr="00666E1B" w:rsidRDefault="00D53D64" w:rsidP="00666E1B">
      <w:pPr>
        <w:spacing w:after="0" w:line="240" w:lineRule="auto"/>
        <w:jc w:val="both"/>
        <w:rPr>
          <w:rFonts w:ascii="Arial" w:eastAsia="Times New Roman" w:hAnsi="Arial" w:cs="Arial"/>
          <w:bCs/>
          <w:lang w:val="it-IT" w:eastAsia="it-IT"/>
        </w:rPr>
      </w:pPr>
      <w:r w:rsidRPr="00D53D64">
        <w:rPr>
          <w:rFonts w:ascii="Arial" w:eastAsia="Times New Roman" w:hAnsi="Arial" w:cs="Arial"/>
          <w:bCs/>
          <w:lang w:val="it-IT" w:eastAsia="it-IT"/>
        </w:rPr>
        <w:t>Ai sensi dell’art. 38 del D.P.R. 28/12/2000 n° 445 la dichiarazione è sottoscritta e presentata alla scuola, unitamente a copia fotostatica non autenticata di un documento</w:t>
      </w:r>
      <w:r w:rsidR="00666E1B">
        <w:rPr>
          <w:rFonts w:ascii="Arial" w:eastAsia="Times New Roman" w:hAnsi="Arial" w:cs="Arial"/>
          <w:bCs/>
          <w:lang w:val="it-IT" w:eastAsia="it-IT"/>
        </w:rPr>
        <w:t xml:space="preserve"> di identità del </w:t>
      </w:r>
      <w:proofErr w:type="spellStart"/>
      <w:r w:rsidR="00666E1B">
        <w:rPr>
          <w:rFonts w:ascii="Arial" w:eastAsia="Times New Roman" w:hAnsi="Arial" w:cs="Arial"/>
          <w:bCs/>
          <w:lang w:val="it-IT" w:eastAsia="it-IT"/>
        </w:rPr>
        <w:t>sottoscri</w:t>
      </w:r>
      <w:proofErr w:type="spellEnd"/>
    </w:p>
    <w:p w14:paraId="51F6D954" w14:textId="77777777" w:rsidR="008F4A4B" w:rsidRDefault="008F4A4B" w:rsidP="00666E1B">
      <w:pPr>
        <w:spacing w:after="159" w:line="258" w:lineRule="auto"/>
        <w:ind w:right="43"/>
        <w:rPr>
          <w:rFonts w:ascii="Times New Roman" w:eastAsia="Times New Roman" w:hAnsi="Times New Roman" w:cs="Times New Roman"/>
          <w:color w:val="000000"/>
          <w:sz w:val="28"/>
          <w:lang w:val="it-IT" w:eastAsia="it-IT"/>
        </w:rPr>
      </w:pPr>
    </w:p>
    <w:sectPr w:rsidR="008F4A4B" w:rsidSect="00CC65EC">
      <w:headerReference w:type="default" r:id="rId7"/>
      <w:pgSz w:w="11906" w:h="16838" w:code="9"/>
      <w:pgMar w:top="510" w:right="1134" w:bottom="510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FE439" w14:textId="77777777" w:rsidR="003001A7" w:rsidRDefault="003001A7">
      <w:pPr>
        <w:spacing w:after="0" w:line="240" w:lineRule="auto"/>
      </w:pPr>
      <w:r>
        <w:separator/>
      </w:r>
    </w:p>
  </w:endnote>
  <w:endnote w:type="continuationSeparator" w:id="0">
    <w:p w14:paraId="44A3BBEC" w14:textId="77777777" w:rsidR="003001A7" w:rsidRDefault="00300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8B88B" w14:textId="77777777" w:rsidR="003001A7" w:rsidRDefault="003001A7">
      <w:pPr>
        <w:spacing w:after="0" w:line="240" w:lineRule="auto"/>
      </w:pPr>
      <w:r>
        <w:separator/>
      </w:r>
    </w:p>
  </w:footnote>
  <w:footnote w:type="continuationSeparator" w:id="0">
    <w:p w14:paraId="5EF98636" w14:textId="77777777" w:rsidR="003001A7" w:rsidRDefault="00300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065" w:type="dxa"/>
      <w:tblInd w:w="-289" w:type="dxa"/>
      <w:tblLook w:val="04A0" w:firstRow="1" w:lastRow="0" w:firstColumn="1" w:lastColumn="0" w:noHBand="0" w:noVBand="1"/>
    </w:tblPr>
    <w:tblGrid>
      <w:gridCol w:w="2127"/>
      <w:gridCol w:w="1985"/>
      <w:gridCol w:w="5953"/>
    </w:tblGrid>
    <w:tr w:rsidR="00FC3B3F" w14:paraId="7F4511AF" w14:textId="77777777" w:rsidTr="00BB345B">
      <w:tc>
        <w:tcPr>
          <w:tcW w:w="2127" w:type="dxa"/>
          <w:vMerge w:val="restart"/>
        </w:tcPr>
        <w:p w14:paraId="184D173A" w14:textId="77777777" w:rsidR="00FC3B3F" w:rsidRDefault="00FC3B3F" w:rsidP="00FC3B3F">
          <w:pPr>
            <w:spacing w:after="159"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8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48766DB" wp14:editId="59818865">
                <wp:simplePos x="0" y="0"/>
                <wp:positionH relativeFrom="column">
                  <wp:posOffset>-36830</wp:posOffset>
                </wp:positionH>
                <wp:positionV relativeFrom="paragraph">
                  <wp:posOffset>294640</wp:posOffset>
                </wp:positionV>
                <wp:extent cx="1274400" cy="669600"/>
                <wp:effectExtent l="0" t="0" r="2540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400" cy="66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938" w:type="dxa"/>
          <w:gridSpan w:val="2"/>
        </w:tcPr>
        <w:p w14:paraId="6080DC51" w14:textId="77777777" w:rsidR="00FC3B3F" w:rsidRPr="00D53D64" w:rsidRDefault="00FC3B3F" w:rsidP="00FC3B3F">
          <w:pPr>
            <w:pStyle w:val="Titolo1"/>
            <w:jc w:val="center"/>
            <w:outlineLvl w:val="0"/>
            <w:rPr>
              <w:rFonts w:ascii="Calibri" w:hAnsi="Calibri" w:cs="Calibri"/>
              <w:spacing w:val="-10"/>
              <w:sz w:val="32"/>
              <w:szCs w:val="32"/>
            </w:rPr>
          </w:pPr>
          <w:r w:rsidRPr="00D53D64">
            <w:rPr>
              <w:rFonts w:ascii="Calibri" w:hAnsi="Calibri" w:cs="Calibri"/>
              <w:spacing w:val="-10"/>
              <w:sz w:val="32"/>
              <w:szCs w:val="32"/>
            </w:rPr>
            <w:t>ISTITUTO DI ISTRUZIONE SUPERIORE “</w:t>
          </w:r>
          <w:proofErr w:type="gramStart"/>
          <w:r w:rsidRPr="00D53D64">
            <w:rPr>
              <w:rFonts w:ascii="Calibri" w:hAnsi="Calibri" w:cs="Calibri"/>
              <w:spacing w:val="-10"/>
              <w:sz w:val="32"/>
              <w:szCs w:val="32"/>
            </w:rPr>
            <w:t>Michele  BUNIVA</w:t>
          </w:r>
          <w:proofErr w:type="gramEnd"/>
          <w:r w:rsidRPr="00D53D64">
            <w:rPr>
              <w:rFonts w:ascii="Calibri" w:hAnsi="Calibri" w:cs="Calibri"/>
              <w:spacing w:val="-10"/>
              <w:sz w:val="32"/>
              <w:szCs w:val="32"/>
            </w:rPr>
            <w:t>”</w:t>
          </w:r>
        </w:p>
        <w:p w14:paraId="4A90FDDF" w14:textId="77777777" w:rsidR="00FC3B3F" w:rsidRPr="00D53D64" w:rsidRDefault="00FC3B3F" w:rsidP="00FC3B3F">
          <w:pPr>
            <w:jc w:val="center"/>
            <w:rPr>
              <w:rFonts w:cs="Calibri"/>
              <w:spacing w:val="-10"/>
            </w:rPr>
          </w:pPr>
          <w:r w:rsidRPr="00D53D64">
            <w:rPr>
              <w:rFonts w:cs="Calibri"/>
              <w:b/>
              <w:spacing w:val="-10"/>
            </w:rPr>
            <w:sym w:font="Wingdings" w:char="F02A"/>
          </w:r>
          <w:r w:rsidRPr="00D53D64">
            <w:rPr>
              <w:rFonts w:cs="Calibri"/>
              <w:spacing w:val="-10"/>
            </w:rPr>
            <w:t xml:space="preserve"> 10064 PINEROLO (Torino) – Via dei </w:t>
          </w:r>
          <w:proofErr w:type="spellStart"/>
          <w:r w:rsidRPr="00D53D64">
            <w:rPr>
              <w:rFonts w:cs="Calibri"/>
              <w:spacing w:val="-10"/>
            </w:rPr>
            <w:t>Rochis</w:t>
          </w:r>
          <w:proofErr w:type="spellEnd"/>
          <w:r w:rsidRPr="00D53D64">
            <w:rPr>
              <w:rFonts w:cs="Calibri"/>
              <w:spacing w:val="-10"/>
            </w:rPr>
            <w:t xml:space="preserve">, 25 </w:t>
          </w:r>
        </w:p>
        <w:p w14:paraId="376823D0" w14:textId="77777777" w:rsidR="00FC3B3F" w:rsidRPr="00D53D64" w:rsidRDefault="00FC3B3F" w:rsidP="00FC3B3F">
          <w:pPr>
            <w:jc w:val="center"/>
            <w:rPr>
              <w:rFonts w:cs="Calibri"/>
              <w:b/>
              <w:spacing w:val="-10"/>
            </w:rPr>
          </w:pPr>
          <w:r w:rsidRPr="00D53D64">
            <w:rPr>
              <w:rFonts w:cs="Calibri"/>
              <w:b/>
              <w:spacing w:val="-10"/>
            </w:rPr>
            <w:sym w:font="Wingdings" w:char="F02F"/>
          </w:r>
          <w:r w:rsidRPr="00D53D64">
            <w:rPr>
              <w:rFonts w:cs="Calibri"/>
              <w:spacing w:val="-10"/>
            </w:rPr>
            <w:t xml:space="preserve"> </w:t>
          </w:r>
          <w:hyperlink r:id="rId2" w:history="1">
            <w:proofErr w:type="gramStart"/>
            <w:r w:rsidRPr="00D53D64">
              <w:rPr>
                <w:rStyle w:val="Collegamentoipertestuale"/>
                <w:rFonts w:cs="Calibri"/>
                <w:color w:val="auto"/>
                <w:spacing w:val="-10"/>
                <w:u w:val="none"/>
              </w:rPr>
              <w:t>TOIS038002@istruzione.it</w:t>
            </w:r>
          </w:hyperlink>
          <w:r w:rsidRPr="00D53D64">
            <w:rPr>
              <w:rFonts w:cs="Calibri"/>
              <w:spacing w:val="-10"/>
            </w:rPr>
            <w:t xml:space="preserve">  -</w:t>
          </w:r>
          <w:proofErr w:type="gramEnd"/>
          <w:r w:rsidRPr="00D53D64">
            <w:rPr>
              <w:rFonts w:cs="Calibri"/>
              <w:spacing w:val="-10"/>
            </w:rPr>
            <w:t xml:space="preserve">  </w:t>
          </w:r>
          <w:r w:rsidRPr="00D53D64">
            <w:rPr>
              <w:rFonts w:cs="Calibri"/>
              <w:b/>
              <w:spacing w:val="-10"/>
            </w:rPr>
            <w:sym w:font="Wingdings" w:char="F02F"/>
          </w:r>
          <w:r w:rsidRPr="00D53D64">
            <w:rPr>
              <w:rFonts w:cs="Calibri"/>
              <w:spacing w:val="-10"/>
            </w:rPr>
            <w:t xml:space="preserve"> </w:t>
          </w:r>
          <w:hyperlink r:id="rId3" w:history="1">
            <w:r w:rsidRPr="00D53D64">
              <w:rPr>
                <w:rStyle w:val="Collegamentoipertestuale"/>
                <w:rFonts w:cs="Calibri"/>
                <w:color w:val="000000"/>
                <w:u w:val="none"/>
              </w:rPr>
              <w:t>TOIS038002@pec.istruzione.it</w:t>
            </w:r>
          </w:hyperlink>
        </w:p>
        <w:p w14:paraId="3132A733" w14:textId="77777777" w:rsidR="00FC3B3F" w:rsidRPr="00D91223" w:rsidRDefault="003001A7" w:rsidP="00FC3B3F">
          <w:pPr>
            <w:spacing w:after="60"/>
            <w:jc w:val="center"/>
            <w:rPr>
              <w:rFonts w:ascii="Arial" w:hAnsi="Arial" w:cs="Arial"/>
              <w:spacing w:val="-10"/>
            </w:rPr>
          </w:pPr>
          <w:hyperlink r:id="rId4" w:history="1">
            <w:r w:rsidR="00FC3B3F" w:rsidRPr="00D53D64">
              <w:rPr>
                <w:rStyle w:val="Collegamentoipertestuale"/>
                <w:rFonts w:cs="Calibri"/>
                <w:spacing w:val="-10"/>
              </w:rPr>
              <w:t>http://www.buniva.edu.it</w:t>
            </w:r>
          </w:hyperlink>
          <w:r w:rsidR="00FC3B3F" w:rsidRPr="00D53D64">
            <w:rPr>
              <w:rFonts w:cs="Calibri"/>
              <w:spacing w:val="-10"/>
            </w:rPr>
            <w:t xml:space="preserve">  </w:t>
          </w:r>
          <w:r w:rsidR="00FC3B3F" w:rsidRPr="00D53D64">
            <w:rPr>
              <w:rFonts w:cs="Calibri"/>
              <w:spacing w:val="-10"/>
            </w:rPr>
            <w:sym w:font="Wingdings" w:char="F028"/>
          </w:r>
          <w:r w:rsidR="00FC3B3F" w:rsidRPr="00D53D64">
            <w:rPr>
              <w:rFonts w:cs="Calibri"/>
              <w:spacing w:val="-10"/>
            </w:rPr>
            <w:t xml:space="preserve"> </w:t>
          </w:r>
          <w:proofErr w:type="gramStart"/>
          <w:r w:rsidR="00FC3B3F" w:rsidRPr="00D53D64">
            <w:rPr>
              <w:rFonts w:cs="Calibri"/>
              <w:spacing w:val="-10"/>
            </w:rPr>
            <w:t>0121  322374</w:t>
          </w:r>
          <w:proofErr w:type="gramEnd"/>
          <w:r w:rsidR="00FC3B3F" w:rsidRPr="00D53D64">
            <w:rPr>
              <w:rFonts w:cs="Calibri"/>
              <w:spacing w:val="-10"/>
            </w:rPr>
            <w:t xml:space="preserve">   Codice Fiscale  85007140016  </w:t>
          </w:r>
        </w:p>
      </w:tc>
    </w:tr>
    <w:tr w:rsidR="00FC3B3F" w14:paraId="3432E19F" w14:textId="77777777" w:rsidTr="00BB345B">
      <w:tc>
        <w:tcPr>
          <w:tcW w:w="2127" w:type="dxa"/>
          <w:vMerge/>
        </w:tcPr>
        <w:p w14:paraId="17C475B1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66E3B860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Economico</w:t>
          </w:r>
        </w:p>
      </w:tc>
      <w:tc>
        <w:tcPr>
          <w:tcW w:w="5953" w:type="dxa"/>
        </w:tcPr>
        <w:p w14:paraId="49253A1A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Amministrazione</w:t>
          </w:r>
          <w:r>
            <w:rPr>
              <w:i/>
              <w:sz w:val="16"/>
              <w:szCs w:val="16"/>
            </w:rPr>
            <w:t xml:space="preserve">, Finanza e Marketing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Relazioni Internazionali per il Marketing</w:t>
          </w:r>
        </w:p>
      </w:tc>
    </w:tr>
    <w:tr w:rsidR="00FC3B3F" w14:paraId="7A9CF0BC" w14:textId="77777777" w:rsidTr="00BB345B">
      <w:tc>
        <w:tcPr>
          <w:tcW w:w="2127" w:type="dxa"/>
          <w:vMerge/>
        </w:tcPr>
        <w:p w14:paraId="1F06530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50AAF05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Settore Tecnologico</w:t>
          </w:r>
        </w:p>
      </w:tc>
      <w:tc>
        <w:tcPr>
          <w:tcW w:w="5953" w:type="dxa"/>
        </w:tcPr>
        <w:p w14:paraId="48D3A63B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i/>
              <w:sz w:val="16"/>
              <w:szCs w:val="16"/>
            </w:rPr>
            <w:t>Costruzioni, Ambiente e Territorio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i/>
              <w:spacing w:val="-10"/>
              <w:sz w:val="16"/>
              <w:szCs w:val="16"/>
            </w:rPr>
            <w:t>--</w:t>
          </w:r>
          <w:r w:rsidRPr="00D91223">
            <w:rPr>
              <w:i/>
              <w:spacing w:val="-10"/>
              <w:sz w:val="16"/>
              <w:szCs w:val="16"/>
            </w:rPr>
            <w:t xml:space="preserve"> </w:t>
          </w:r>
          <w:r w:rsidRPr="00D91223">
            <w:rPr>
              <w:i/>
              <w:sz w:val="16"/>
              <w:szCs w:val="16"/>
            </w:rPr>
            <w:t>Perito in Informatica e Telecomunicazioni</w:t>
          </w:r>
        </w:p>
      </w:tc>
    </w:tr>
    <w:tr w:rsidR="00FC3B3F" w14:paraId="7B158B21" w14:textId="77777777" w:rsidTr="00BB345B">
      <w:tc>
        <w:tcPr>
          <w:tcW w:w="2127" w:type="dxa"/>
          <w:vMerge/>
        </w:tcPr>
        <w:p w14:paraId="71CC4B30" w14:textId="77777777" w:rsidR="00FC3B3F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28"/>
              <w:lang w:eastAsia="it-IT"/>
            </w:rPr>
          </w:pPr>
        </w:p>
      </w:tc>
      <w:tc>
        <w:tcPr>
          <w:tcW w:w="1985" w:type="dxa"/>
        </w:tcPr>
        <w:p w14:paraId="456D6A0C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 w:rsidRPr="00D91223">
            <w:rPr>
              <w:b/>
              <w:sz w:val="16"/>
              <w:szCs w:val="16"/>
            </w:rPr>
            <w:t>Liceo Artistico</w:t>
          </w:r>
        </w:p>
      </w:tc>
      <w:tc>
        <w:tcPr>
          <w:tcW w:w="5953" w:type="dxa"/>
        </w:tcPr>
        <w:p w14:paraId="118A20B5" w14:textId="77777777" w:rsidR="00FC3B3F" w:rsidRPr="00D91223" w:rsidRDefault="00FC3B3F" w:rsidP="00FC3B3F">
          <w:pPr>
            <w:spacing w:line="258" w:lineRule="auto"/>
            <w:ind w:right="43"/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it-IT"/>
            </w:rPr>
          </w:pPr>
          <w:r>
            <w:rPr>
              <w:i/>
              <w:spacing w:val="-10"/>
              <w:sz w:val="16"/>
              <w:szCs w:val="16"/>
            </w:rPr>
            <w:t xml:space="preserve">Arti </w:t>
          </w:r>
          <w:proofErr w:type="gramStart"/>
          <w:r>
            <w:rPr>
              <w:i/>
              <w:spacing w:val="-10"/>
              <w:sz w:val="16"/>
              <w:szCs w:val="16"/>
            </w:rPr>
            <w:t>Figurative  --</w:t>
          </w:r>
          <w:proofErr w:type="gramEnd"/>
          <w:r w:rsidRPr="00D91223">
            <w:rPr>
              <w:i/>
              <w:spacing w:val="-10"/>
              <w:sz w:val="16"/>
              <w:szCs w:val="16"/>
            </w:rPr>
            <w:t xml:space="preserve"> Architettura  e Ambiente - Multimediale</w:t>
          </w:r>
        </w:p>
      </w:tc>
    </w:tr>
  </w:tbl>
  <w:p w14:paraId="47B49282" w14:textId="1AC38C50" w:rsidR="002C60C7" w:rsidRDefault="002C60C7">
    <w:pPr>
      <w:pStyle w:val="Intestazione"/>
    </w:pPr>
  </w:p>
  <w:p w14:paraId="7F5ECF8A" w14:textId="2D579A53" w:rsidR="002C60C7" w:rsidRDefault="002C60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40A1F21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1D6561"/>
    <w:multiLevelType w:val="hybridMultilevel"/>
    <w:tmpl w:val="051A2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A1823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5"/>
  </w:num>
  <w:num w:numId="5">
    <w:abstractNumId w:val="4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12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42"/>
    <w:rsid w:val="0004349D"/>
    <w:rsid w:val="000450BE"/>
    <w:rsid w:val="000456D2"/>
    <w:rsid w:val="00050822"/>
    <w:rsid w:val="00072A76"/>
    <w:rsid w:val="000906B2"/>
    <w:rsid w:val="00091E7C"/>
    <w:rsid w:val="000922E8"/>
    <w:rsid w:val="000B1532"/>
    <w:rsid w:val="000E1693"/>
    <w:rsid w:val="000E1C42"/>
    <w:rsid w:val="000E7B1F"/>
    <w:rsid w:val="000F3E39"/>
    <w:rsid w:val="000F64AB"/>
    <w:rsid w:val="00102D44"/>
    <w:rsid w:val="00110BA2"/>
    <w:rsid w:val="001205F1"/>
    <w:rsid w:val="00141314"/>
    <w:rsid w:val="0014315D"/>
    <w:rsid w:val="00154C5D"/>
    <w:rsid w:val="001563B1"/>
    <w:rsid w:val="0017746C"/>
    <w:rsid w:val="0018158D"/>
    <w:rsid w:val="001A3C6E"/>
    <w:rsid w:val="001B21AB"/>
    <w:rsid w:val="001C7017"/>
    <w:rsid w:val="001D2189"/>
    <w:rsid w:val="001D342E"/>
    <w:rsid w:val="001F22CA"/>
    <w:rsid w:val="00216386"/>
    <w:rsid w:val="002315CC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92813"/>
    <w:rsid w:val="002B4312"/>
    <w:rsid w:val="002B5F4A"/>
    <w:rsid w:val="002C3D5B"/>
    <w:rsid w:val="002C60C7"/>
    <w:rsid w:val="002E4E46"/>
    <w:rsid w:val="002F03B4"/>
    <w:rsid w:val="002F2659"/>
    <w:rsid w:val="003001A7"/>
    <w:rsid w:val="00302F41"/>
    <w:rsid w:val="00303150"/>
    <w:rsid w:val="00312230"/>
    <w:rsid w:val="00320554"/>
    <w:rsid w:val="00320688"/>
    <w:rsid w:val="00326A71"/>
    <w:rsid w:val="00333523"/>
    <w:rsid w:val="00345421"/>
    <w:rsid w:val="003528F1"/>
    <w:rsid w:val="003656F4"/>
    <w:rsid w:val="00371151"/>
    <w:rsid w:val="00371670"/>
    <w:rsid w:val="00371858"/>
    <w:rsid w:val="0038001E"/>
    <w:rsid w:val="0038136E"/>
    <w:rsid w:val="0038220A"/>
    <w:rsid w:val="00382B73"/>
    <w:rsid w:val="00394F1B"/>
    <w:rsid w:val="003B63B1"/>
    <w:rsid w:val="003C3B78"/>
    <w:rsid w:val="003D717A"/>
    <w:rsid w:val="003E15F9"/>
    <w:rsid w:val="003E4F50"/>
    <w:rsid w:val="00400B9E"/>
    <w:rsid w:val="00430102"/>
    <w:rsid w:val="004467E1"/>
    <w:rsid w:val="0046568B"/>
    <w:rsid w:val="00475153"/>
    <w:rsid w:val="00482443"/>
    <w:rsid w:val="004920A8"/>
    <w:rsid w:val="004C612A"/>
    <w:rsid w:val="004E2C8E"/>
    <w:rsid w:val="004F2FCD"/>
    <w:rsid w:val="004F73F7"/>
    <w:rsid w:val="004F77AA"/>
    <w:rsid w:val="00515A0B"/>
    <w:rsid w:val="005223E5"/>
    <w:rsid w:val="00530BD3"/>
    <w:rsid w:val="00575A89"/>
    <w:rsid w:val="0058120E"/>
    <w:rsid w:val="00590163"/>
    <w:rsid w:val="00595142"/>
    <w:rsid w:val="005D1065"/>
    <w:rsid w:val="005D63FE"/>
    <w:rsid w:val="005D6C47"/>
    <w:rsid w:val="005E72F9"/>
    <w:rsid w:val="00622AF3"/>
    <w:rsid w:val="00623B6B"/>
    <w:rsid w:val="0063048B"/>
    <w:rsid w:val="00635B2C"/>
    <w:rsid w:val="006649C0"/>
    <w:rsid w:val="00666E1B"/>
    <w:rsid w:val="006C6D1E"/>
    <w:rsid w:val="006D7516"/>
    <w:rsid w:val="006E1E16"/>
    <w:rsid w:val="006E5ECB"/>
    <w:rsid w:val="006F6B7B"/>
    <w:rsid w:val="007075C6"/>
    <w:rsid w:val="00717067"/>
    <w:rsid w:val="00724A32"/>
    <w:rsid w:val="00725842"/>
    <w:rsid w:val="0073095C"/>
    <w:rsid w:val="00736295"/>
    <w:rsid w:val="007409CB"/>
    <w:rsid w:val="00742803"/>
    <w:rsid w:val="00751448"/>
    <w:rsid w:val="00762671"/>
    <w:rsid w:val="00762D6F"/>
    <w:rsid w:val="00766675"/>
    <w:rsid w:val="007A4F0D"/>
    <w:rsid w:val="007C209C"/>
    <w:rsid w:val="007C5FFE"/>
    <w:rsid w:val="007D1342"/>
    <w:rsid w:val="007D7642"/>
    <w:rsid w:val="007E29B8"/>
    <w:rsid w:val="007E3A6F"/>
    <w:rsid w:val="007E47D4"/>
    <w:rsid w:val="007E6006"/>
    <w:rsid w:val="0080399C"/>
    <w:rsid w:val="00814C67"/>
    <w:rsid w:val="00822A08"/>
    <w:rsid w:val="00825E06"/>
    <w:rsid w:val="008519EE"/>
    <w:rsid w:val="0087553C"/>
    <w:rsid w:val="008877FC"/>
    <w:rsid w:val="008A1532"/>
    <w:rsid w:val="008A4AE1"/>
    <w:rsid w:val="008A6E45"/>
    <w:rsid w:val="008B2306"/>
    <w:rsid w:val="008B5ACA"/>
    <w:rsid w:val="008B6700"/>
    <w:rsid w:val="008C426D"/>
    <w:rsid w:val="008C45FB"/>
    <w:rsid w:val="008D6FE2"/>
    <w:rsid w:val="008E6EE2"/>
    <w:rsid w:val="008F38AA"/>
    <w:rsid w:val="008F4A4B"/>
    <w:rsid w:val="0090577D"/>
    <w:rsid w:val="00937D0F"/>
    <w:rsid w:val="00945D9B"/>
    <w:rsid w:val="00956B54"/>
    <w:rsid w:val="009771CE"/>
    <w:rsid w:val="009A7CC4"/>
    <w:rsid w:val="009B020B"/>
    <w:rsid w:val="009B12B7"/>
    <w:rsid w:val="009C50E8"/>
    <w:rsid w:val="009D3497"/>
    <w:rsid w:val="009D5BFF"/>
    <w:rsid w:val="009E00FD"/>
    <w:rsid w:val="00A046E9"/>
    <w:rsid w:val="00A12FB0"/>
    <w:rsid w:val="00A3252F"/>
    <w:rsid w:val="00A573CF"/>
    <w:rsid w:val="00A63983"/>
    <w:rsid w:val="00A82F8D"/>
    <w:rsid w:val="00A836F8"/>
    <w:rsid w:val="00A91782"/>
    <w:rsid w:val="00A93085"/>
    <w:rsid w:val="00AA0487"/>
    <w:rsid w:val="00AC4C7F"/>
    <w:rsid w:val="00AE7538"/>
    <w:rsid w:val="00B00ED5"/>
    <w:rsid w:val="00B06548"/>
    <w:rsid w:val="00B1791D"/>
    <w:rsid w:val="00B22AED"/>
    <w:rsid w:val="00B52381"/>
    <w:rsid w:val="00B83CF8"/>
    <w:rsid w:val="00B87685"/>
    <w:rsid w:val="00BA71B2"/>
    <w:rsid w:val="00BB34AA"/>
    <w:rsid w:val="00BC1000"/>
    <w:rsid w:val="00BE3441"/>
    <w:rsid w:val="00BF3F96"/>
    <w:rsid w:val="00C13CBB"/>
    <w:rsid w:val="00C2247E"/>
    <w:rsid w:val="00C226E5"/>
    <w:rsid w:val="00C24D5B"/>
    <w:rsid w:val="00C36AD4"/>
    <w:rsid w:val="00C4403D"/>
    <w:rsid w:val="00C50AC4"/>
    <w:rsid w:val="00C73354"/>
    <w:rsid w:val="00C876B3"/>
    <w:rsid w:val="00CA7B15"/>
    <w:rsid w:val="00CB0BE7"/>
    <w:rsid w:val="00CC181A"/>
    <w:rsid w:val="00CC40CA"/>
    <w:rsid w:val="00CC65EC"/>
    <w:rsid w:val="00CE09C9"/>
    <w:rsid w:val="00CE2860"/>
    <w:rsid w:val="00CE66B8"/>
    <w:rsid w:val="00CE6D02"/>
    <w:rsid w:val="00CF062E"/>
    <w:rsid w:val="00D1101F"/>
    <w:rsid w:val="00D120AA"/>
    <w:rsid w:val="00D2023D"/>
    <w:rsid w:val="00D34EDD"/>
    <w:rsid w:val="00D3773E"/>
    <w:rsid w:val="00D53D64"/>
    <w:rsid w:val="00D619C4"/>
    <w:rsid w:val="00D62393"/>
    <w:rsid w:val="00D6379A"/>
    <w:rsid w:val="00D743E3"/>
    <w:rsid w:val="00D771B7"/>
    <w:rsid w:val="00D838F1"/>
    <w:rsid w:val="00D91223"/>
    <w:rsid w:val="00D97D9F"/>
    <w:rsid w:val="00DD49FC"/>
    <w:rsid w:val="00DF1E75"/>
    <w:rsid w:val="00DF2856"/>
    <w:rsid w:val="00DF400F"/>
    <w:rsid w:val="00DF4EB2"/>
    <w:rsid w:val="00DF5F54"/>
    <w:rsid w:val="00E1178A"/>
    <w:rsid w:val="00E12BFE"/>
    <w:rsid w:val="00E14364"/>
    <w:rsid w:val="00E21F24"/>
    <w:rsid w:val="00E454CF"/>
    <w:rsid w:val="00E55EC8"/>
    <w:rsid w:val="00E62C42"/>
    <w:rsid w:val="00E70AED"/>
    <w:rsid w:val="00E71EB3"/>
    <w:rsid w:val="00E72B87"/>
    <w:rsid w:val="00E74B23"/>
    <w:rsid w:val="00EA7690"/>
    <w:rsid w:val="00EB392B"/>
    <w:rsid w:val="00ED47B0"/>
    <w:rsid w:val="00F030AE"/>
    <w:rsid w:val="00F101FE"/>
    <w:rsid w:val="00F23EBC"/>
    <w:rsid w:val="00F25E66"/>
    <w:rsid w:val="00F35C09"/>
    <w:rsid w:val="00F367B9"/>
    <w:rsid w:val="00F642D1"/>
    <w:rsid w:val="00F8450E"/>
    <w:rsid w:val="00F91E01"/>
    <w:rsid w:val="00F9202D"/>
    <w:rsid w:val="00FA408C"/>
    <w:rsid w:val="00FC3B3F"/>
    <w:rsid w:val="00FC4BBF"/>
    <w:rsid w:val="00FD2D8A"/>
    <w:rsid w:val="00FE076E"/>
    <w:rsid w:val="00FE0E9C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8ACE7"/>
  <w15:docId w15:val="{D3FCD7DF-46B7-9843-97AF-1E61A504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table" w:customStyle="1" w:styleId="TableGrid">
    <w:name w:val="TableGrid"/>
    <w:rsid w:val="00F642D1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8F4A4B"/>
    <w:pPr>
      <w:spacing w:after="0" w:line="240" w:lineRule="auto"/>
    </w:pPr>
    <w:rPr>
      <w:rFonts w:ascii="Calibri" w:eastAsia="Calibri" w:hAnsi="Calibri" w:cs="Times New Roman"/>
      <w:lang w:val="it-IT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modello_circolari.dotx</Template>
  <TotalTime>26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preside1</dc:creator>
  <cp:lastModifiedBy>Marlisa Simbolo</cp:lastModifiedBy>
  <cp:revision>11</cp:revision>
  <cp:lastPrinted>2023-06-29T13:06:00Z</cp:lastPrinted>
  <dcterms:created xsi:type="dcterms:W3CDTF">2023-03-20T11:47:00Z</dcterms:created>
  <dcterms:modified xsi:type="dcterms:W3CDTF">2023-06-29T13:06:00Z</dcterms:modified>
</cp:coreProperties>
</file>